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60" w:rsidRPr="001D23DD" w:rsidRDefault="001E4960" w:rsidP="001E4960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:rsidR="001E4960" w:rsidRPr="006A24CF" w:rsidRDefault="001E4960" w:rsidP="001E4960">
      <w:pPr>
        <w:pStyle w:val="Nagwek"/>
        <w:jc w:val="center"/>
        <w:rPr>
          <w:rFonts w:ascii="Arial" w:hAnsi="Arial" w:cs="Arial"/>
          <w:b/>
        </w:rPr>
      </w:pPr>
    </w:p>
    <w:p w:rsidR="001E4960" w:rsidRPr="006A24CF" w:rsidRDefault="001E4960" w:rsidP="001E4960">
      <w:pPr>
        <w:spacing w:after="0" w:line="480" w:lineRule="auto"/>
        <w:rPr>
          <w:rFonts w:ascii="Arial" w:eastAsia="Calibri" w:hAnsi="Arial" w:cs="Arial"/>
          <w:b/>
        </w:rPr>
      </w:pPr>
      <w:bookmarkStart w:id="0" w:name="_Hlk114820922"/>
      <w:r>
        <w:rPr>
          <w:rFonts w:ascii="Arial" w:eastAsia="Calibri" w:hAnsi="Arial" w:cs="Arial"/>
          <w:b/>
        </w:rPr>
        <w:t xml:space="preserve">Nr sprawy: </w:t>
      </w:r>
      <w:proofErr w:type="spellStart"/>
      <w:r>
        <w:rPr>
          <w:rFonts w:ascii="Arial" w:eastAsia="Calibri" w:hAnsi="Arial" w:cs="Arial"/>
          <w:b/>
        </w:rPr>
        <w:t>SPZOZ-DZ</w:t>
      </w:r>
      <w:proofErr w:type="spellEnd"/>
      <w:r>
        <w:rPr>
          <w:rFonts w:ascii="Arial" w:eastAsia="Calibri" w:hAnsi="Arial" w:cs="Arial"/>
          <w:b/>
        </w:rPr>
        <w:t>/</w:t>
      </w:r>
      <w:r w:rsidR="006C04C4">
        <w:rPr>
          <w:rFonts w:ascii="Arial" w:eastAsia="Calibri" w:hAnsi="Arial" w:cs="Arial"/>
          <w:b/>
        </w:rPr>
        <w:t xml:space="preserve"> </w:t>
      </w:r>
      <w:r w:rsidR="00A0581A">
        <w:rPr>
          <w:rFonts w:ascii="Arial" w:eastAsia="Calibri" w:hAnsi="Arial" w:cs="Arial"/>
          <w:b/>
        </w:rPr>
        <w:t>2</w:t>
      </w:r>
      <w:r w:rsidR="004A3025">
        <w:rPr>
          <w:rFonts w:ascii="Arial" w:eastAsia="Calibri" w:hAnsi="Arial" w:cs="Arial"/>
          <w:b/>
        </w:rPr>
        <w:t>9</w:t>
      </w:r>
      <w:r w:rsidR="006C04C4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/202</w:t>
      </w:r>
      <w:r w:rsidR="00E731F4">
        <w:rPr>
          <w:rFonts w:ascii="Arial" w:eastAsia="Calibri" w:hAnsi="Arial" w:cs="Arial"/>
          <w:b/>
        </w:rPr>
        <w:t>5</w:t>
      </w:r>
    </w:p>
    <w:bookmarkEnd w:id="0"/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eastAsia="Calibri" w:hAnsi="Arial" w:cs="Arial"/>
          <w:b/>
          <w:sz w:val="20"/>
          <w:szCs w:val="20"/>
        </w:rPr>
        <w:t>Zamawiający:</w:t>
      </w:r>
    </w:p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Samodzielny Publiczny Zakład Opieki Zdrowotnej w Łęcznej </w:t>
      </w:r>
    </w:p>
    <w:p w:rsidR="001E4960" w:rsidRPr="00A9631D" w:rsidRDefault="001E4960" w:rsidP="001E4960">
      <w:pPr>
        <w:spacing w:after="0" w:line="240" w:lineRule="auto"/>
        <w:rPr>
          <w:rFonts w:ascii="Arial" w:hAnsi="Arial" w:cs="Arial"/>
          <w:color w:val="0D0D0D"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21 - 010 Łęczna, ul. Krasnystawska 52, </w:t>
      </w:r>
    </w:p>
    <w:p w:rsidR="001E4960" w:rsidRPr="00A9631D" w:rsidRDefault="001E4960" w:rsidP="001E4960">
      <w:pPr>
        <w:spacing w:after="0" w:line="240" w:lineRule="auto"/>
        <w:rPr>
          <w:rFonts w:ascii="Arial" w:hAnsi="Arial" w:cs="Arial"/>
          <w:color w:val="0D0D0D"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 xml:space="preserve"> NIP 713-239-36-84, </w:t>
      </w:r>
    </w:p>
    <w:p w:rsidR="001E4960" w:rsidRPr="00A9631D" w:rsidRDefault="001E4960" w:rsidP="001E4960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hAnsi="Arial" w:cs="Arial"/>
          <w:color w:val="0D0D0D"/>
          <w:sz w:val="20"/>
          <w:szCs w:val="20"/>
        </w:rPr>
        <w:t>REGON 431218969</w:t>
      </w:r>
    </w:p>
    <w:p w:rsidR="001E4960" w:rsidRPr="00A9631D" w:rsidRDefault="001E4960" w:rsidP="001E496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A9631D" w:rsidRDefault="001E4960" w:rsidP="001E4960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 w:rsidRPr="00A9631D">
        <w:rPr>
          <w:rFonts w:ascii="Arial" w:eastAsia="Calibri" w:hAnsi="Arial" w:cs="Arial"/>
          <w:b/>
          <w:sz w:val="20"/>
          <w:szCs w:val="20"/>
        </w:rPr>
        <w:t>Wykonawca:</w:t>
      </w:r>
    </w:p>
    <w:p w:rsidR="001E4960" w:rsidRPr="00A9631D" w:rsidRDefault="001E4960" w:rsidP="001E496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9631D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1E4960" w:rsidRPr="00A9631D" w:rsidRDefault="001E4960" w:rsidP="001E4960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A9631D">
        <w:rPr>
          <w:rFonts w:ascii="Arial" w:eastAsia="Calibri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9631D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631D">
        <w:rPr>
          <w:rFonts w:ascii="Arial" w:eastAsia="Calibri" w:hAnsi="Arial" w:cs="Arial"/>
          <w:i/>
          <w:sz w:val="20"/>
          <w:szCs w:val="20"/>
        </w:rPr>
        <w:t>)</w:t>
      </w:r>
    </w:p>
    <w:p w:rsidR="001E4960" w:rsidRPr="00A9631D" w:rsidRDefault="001E4960" w:rsidP="001E4960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A9631D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1E4960" w:rsidRPr="00A9631D" w:rsidRDefault="001E4960" w:rsidP="001E496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9631D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1E4960" w:rsidRPr="00A9631D" w:rsidRDefault="001E4960" w:rsidP="001E4960">
      <w:pPr>
        <w:spacing w:after="0" w:line="25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A9631D">
        <w:rPr>
          <w:rFonts w:ascii="Arial" w:eastAsia="Calibri" w:hAnsi="Arial" w:cs="Arial"/>
          <w:i/>
          <w:sz w:val="20"/>
          <w:szCs w:val="20"/>
        </w:rPr>
        <w:t>(imię, nazwisko, stanowisko/podstawa do  reprezentacji)</w:t>
      </w:r>
    </w:p>
    <w:p w:rsidR="001E4960" w:rsidRPr="003E00DB" w:rsidRDefault="001E4960" w:rsidP="001E496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Prawo zamówień publicznych – zwanej dalej ustawą</w:t>
      </w:r>
    </w:p>
    <w:p w:rsidR="001E4960" w:rsidRPr="00781D8A" w:rsidRDefault="001E4960" w:rsidP="001E49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 NIEPODLEGANIU WYKLUCZENIU, SPEŁNIANIU WARUNKÓW UDZIAŁU W POSTĘPOWANIU </w:t>
      </w:r>
      <w:r w:rsidRPr="00781D8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W ZAKRESIE WSKAZANYM PRZEZ ZAMAWIAJĄCEGO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F73E4C" w:rsidRDefault="001E4960" w:rsidP="00E30EF6">
      <w:pPr>
        <w:jc w:val="center"/>
        <w:rPr>
          <w:rFonts w:ascii="Arial" w:hAnsi="Arial" w:cs="Aria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731F4">
        <w:rPr>
          <w:rFonts w:ascii="Arial" w:eastAsia="Times New Roman" w:hAnsi="Arial" w:cs="Arial"/>
          <w:sz w:val="20"/>
          <w:szCs w:val="20"/>
          <w:lang w:eastAsia="pl-PL"/>
        </w:rPr>
        <w:t>pn.: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202FA">
        <w:rPr>
          <w:rFonts w:ascii="Arial" w:hAnsi="Arial" w:cs="Arial"/>
          <w:b/>
          <w:bCs/>
          <w:color w:val="0D0D0D" w:themeColor="text1" w:themeTint="F2"/>
        </w:rPr>
        <w:t>„</w:t>
      </w:r>
      <w:r w:rsidR="004A3025" w:rsidRPr="00193487">
        <w:rPr>
          <w:rFonts w:ascii="Arial" w:eastAsia="Tahoma" w:hAnsi="Arial" w:cs="Arial"/>
          <w:b/>
          <w:bCs/>
          <w:kern w:val="0"/>
          <w:lang w:eastAsia="zh-CN"/>
        </w:rPr>
        <w:t>DOSTAW</w:t>
      </w:r>
      <w:r w:rsidR="004A3025">
        <w:rPr>
          <w:rFonts w:ascii="Arial" w:eastAsia="Tahoma" w:hAnsi="Arial" w:cs="Arial"/>
          <w:b/>
          <w:bCs/>
          <w:kern w:val="0"/>
          <w:lang w:eastAsia="zh-CN"/>
        </w:rPr>
        <w:t>A</w:t>
      </w:r>
      <w:r w:rsidR="004A3025" w:rsidRPr="00193487">
        <w:rPr>
          <w:rFonts w:ascii="Arial" w:eastAsia="Tahoma" w:hAnsi="Arial" w:cs="Arial"/>
          <w:b/>
          <w:bCs/>
          <w:kern w:val="0"/>
          <w:lang w:eastAsia="zh-CN"/>
        </w:rPr>
        <w:t xml:space="preserve"> ŚRODKÓW CZYSTOŚCI DLA SP ZOZ w ŁĘCZNEJ</w:t>
      </w:r>
      <w:r w:rsidR="002B0858">
        <w:rPr>
          <w:rFonts w:ascii="Arial" w:eastAsia="Times New Roman" w:hAnsi="Arial" w:cs="Arial"/>
          <w:b/>
          <w:bCs/>
          <w:color w:val="0D0D0D"/>
        </w:rPr>
        <w:t>”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E4960" w:rsidRPr="00781D8A" w:rsidRDefault="001E4960" w:rsidP="001E4960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OŚWIADCZENIA O NIEPODLEGANIU WYKLUCZENIU</w:t>
      </w:r>
    </w:p>
    <w:p w:rsidR="001E4960" w:rsidRPr="00781D8A" w:rsidRDefault="001E4960" w:rsidP="001E4960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 ustawy.</w:t>
      </w: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1 </w:t>
      </w:r>
      <w:proofErr w:type="spellStart"/>
      <w:r w:rsidRPr="00781D8A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E00D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ustawy</w:t>
      </w:r>
      <w:r w:rsidRPr="003E0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3E00D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E4960" w:rsidRPr="00781D8A" w:rsidRDefault="001E4960" w:rsidP="001E4960">
      <w:pPr>
        <w:numPr>
          <w:ilvl w:val="0"/>
          <w:numId w:val="25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7 ust. 1 </w:t>
      </w:r>
      <w:proofErr w:type="spellStart"/>
      <w:r w:rsidRPr="00781D8A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1-3 ustawy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(Dz. U. z 2022 r. poz. 835).</w:t>
      </w:r>
    </w:p>
    <w:p w:rsidR="001E4960" w:rsidRPr="00781D8A" w:rsidRDefault="001E4960" w:rsidP="001E4960">
      <w:pPr>
        <w:tabs>
          <w:tab w:val="left" w:pos="2340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…………. ustawy </w:t>
      </w:r>
      <w:proofErr w:type="spellStart"/>
      <w:r w:rsidRPr="0075194D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75194D">
        <w:rPr>
          <w:rFonts w:ascii="Arial" w:hAnsi="Arial" w:cs="Arial"/>
          <w:sz w:val="20"/>
          <w:szCs w:val="20"/>
        </w:rPr>
        <w:t xml:space="preserve">w art. 108 ust. 1 art. 109 ust. 1 </w:t>
      </w:r>
      <w:proofErr w:type="spellStart"/>
      <w:r w:rsidRPr="0075194D">
        <w:rPr>
          <w:rFonts w:ascii="Arial" w:hAnsi="Arial" w:cs="Arial"/>
          <w:sz w:val="20"/>
          <w:szCs w:val="20"/>
        </w:rPr>
        <w:t>pkt</w:t>
      </w:r>
      <w:proofErr w:type="spellEnd"/>
      <w:r w:rsidRPr="0075194D">
        <w:rPr>
          <w:rFonts w:ascii="Arial" w:hAnsi="Arial" w:cs="Arial"/>
          <w:sz w:val="20"/>
          <w:szCs w:val="20"/>
        </w:rPr>
        <w:t xml:space="preserve"> 4, ustawy).</w:t>
      </w:r>
      <w:r w:rsidRPr="0075194D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75194D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 w związku z ww. okolicznością, na podstawie art. 110 ust. 2 ustawy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naprawcze:* 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781D8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Jeżeli Wykonawca nie wypełni informacji w powyższych wykropkowanych polach, Zamawiający przyjmie, że wskazana okoliczność nie dotyczy Wykonawcy.</w:t>
      </w:r>
    </w:p>
    <w:p w:rsidR="001E4960" w:rsidRPr="00781D8A" w:rsidRDefault="001E4960" w:rsidP="001E496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114820703"/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OŚWIADCZENIA O SPEŁNIANIU WARUNKÓW UDZIAŁU W POSTĘPOWANIU</w:t>
      </w:r>
    </w:p>
    <w:bookmarkEnd w:id="1"/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3E00DB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dotyczące: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564F5">
        <w:rPr>
          <w:rFonts w:ascii="Arial" w:eastAsia="Tahoma" w:hAnsi="Arial" w:cs="Arial"/>
          <w:bCs/>
          <w:sz w:val="20"/>
          <w:szCs w:val="20"/>
          <w:lang w:eastAsia="zh-CN"/>
        </w:rPr>
        <w:t>Zdolności technicznej lub zawodowej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zgodnie z </w:t>
      </w:r>
      <w:r w:rsidRPr="003E00D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punktem 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>21.2.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FC1D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>SWZ.</w:t>
      </w:r>
    </w:p>
    <w:p w:rsidR="001E4960" w:rsidRPr="003E00DB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:rsidR="001E4960" w:rsidRPr="00781D8A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E4960" w:rsidRPr="00781D8A" w:rsidRDefault="001E4960" w:rsidP="001E4960">
      <w:pPr>
        <w:tabs>
          <w:tab w:val="left" w:pos="3288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E4960" w:rsidRPr="00781D8A" w:rsidRDefault="001E4960" w:rsidP="001E4960">
      <w:pP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D8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781D8A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1E4960" w:rsidRPr="00781D8A" w:rsidRDefault="001E4960" w:rsidP="001E49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iCs/>
          <w:sz w:val="14"/>
          <w:szCs w:val="14"/>
          <w:lang w:eastAsia="pl-PL"/>
        </w:rPr>
      </w:pPr>
    </w:p>
    <w:p w:rsidR="001E4960" w:rsidRPr="00781D8A" w:rsidRDefault="001E4960" w:rsidP="001E4960">
      <w:pPr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</w:pP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br/>
      </w:r>
    </w:p>
    <w:p w:rsidR="001E4960" w:rsidRPr="00781D8A" w:rsidRDefault="001E4960" w:rsidP="001E4960">
      <w:pPr>
        <w:spacing w:after="0" w:line="240" w:lineRule="auto"/>
        <w:jc w:val="center"/>
        <w:rPr>
          <w:rFonts w:ascii="Verdana" w:eastAsia="Times New Roman" w:hAnsi="Verdana" w:cs="Times New Roman"/>
          <w:b/>
          <w:i/>
          <w:iCs/>
          <w:sz w:val="16"/>
          <w:szCs w:val="16"/>
          <w:lang w:eastAsia="pl-PL"/>
        </w:rPr>
      </w:pPr>
    </w:p>
    <w:p w:rsidR="001E4960" w:rsidRPr="00781D8A" w:rsidRDefault="001E4960" w:rsidP="001E4960">
      <w:pPr>
        <w:tabs>
          <w:tab w:val="left" w:pos="1701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</w:pP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t xml:space="preserve">Dokument musi być podpisany kwalifikowanym podpisem elektronicznym, podpisem zaufanym </w:t>
      </w:r>
      <w:r w:rsidRPr="00781D8A">
        <w:rPr>
          <w:rFonts w:ascii="Verdana" w:eastAsia="Times New Roman" w:hAnsi="Verdana" w:cs="Arial"/>
          <w:b/>
          <w:bCs/>
          <w:i/>
          <w:iCs/>
          <w:sz w:val="16"/>
          <w:szCs w:val="16"/>
          <w:lang w:eastAsia="pl-PL"/>
        </w:rPr>
        <w:br/>
        <w:t>lub podpisem osobistym osoby lub osób uprawnionych do reprezentowania Wykonawcy</w:t>
      </w:r>
    </w:p>
    <w:p w:rsidR="001E4960" w:rsidRDefault="001E4960" w:rsidP="001E4960">
      <w:pPr>
        <w:spacing w:after="0" w:line="276" w:lineRule="auto"/>
        <w:jc w:val="center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Default="001E4960" w:rsidP="001E4960">
      <w:pPr>
        <w:spacing w:after="0" w:line="276" w:lineRule="auto"/>
        <w:jc w:val="both"/>
        <w:rPr>
          <w:rFonts w:ascii="Arial" w:hAnsi="Arial" w:cs="Arial"/>
        </w:rPr>
      </w:pPr>
    </w:p>
    <w:p w:rsidR="001E4960" w:rsidRPr="008277BF" w:rsidRDefault="001E4960" w:rsidP="001E4960">
      <w:pPr>
        <w:spacing w:after="0" w:line="276" w:lineRule="auto"/>
        <w:jc w:val="both"/>
        <w:rPr>
          <w:rFonts w:ascii="Arial" w:hAnsi="Arial" w:cs="Arial"/>
        </w:rPr>
      </w:pPr>
      <w:r w:rsidRPr="008277BF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p w:rsidR="00683E1B" w:rsidRPr="008A4F85" w:rsidRDefault="00683E1B" w:rsidP="008A4F85"/>
    <w:sectPr w:rsidR="00683E1B" w:rsidRPr="008A4F85" w:rsidSect="00E731F4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FF4" w:rsidRDefault="00BA0FF4">
      <w:pPr>
        <w:spacing w:after="0" w:line="240" w:lineRule="auto"/>
      </w:pPr>
      <w:r>
        <w:separator/>
      </w:r>
    </w:p>
  </w:endnote>
  <w:endnote w:type="continuationSeparator" w:id="0">
    <w:p w:rsidR="00BA0FF4" w:rsidRDefault="00BA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107" w:rsidRDefault="00A40AA8">
    <w:pPr>
      <w:pStyle w:val="Stopka"/>
      <w:jc w:val="right"/>
    </w:pPr>
    <w:fldSimple w:instr="PAGE   \* MERGEFORMAT">
      <w:r w:rsidR="004A3025">
        <w:rPr>
          <w:noProof/>
        </w:rPr>
        <w:t>1</w:t>
      </w:r>
    </w:fldSimple>
  </w:p>
  <w:p w:rsidR="00BB3107" w:rsidRDefault="00BB3107" w:rsidP="00A039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FF4" w:rsidRDefault="00BA0FF4">
      <w:pPr>
        <w:spacing w:after="0" w:line="240" w:lineRule="auto"/>
      </w:pPr>
      <w:r>
        <w:separator/>
      </w:r>
    </w:p>
  </w:footnote>
  <w:footnote w:type="continuationSeparator" w:id="0">
    <w:p w:rsidR="00BA0FF4" w:rsidRDefault="00BA0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96" w:rsidRDefault="00953B96" w:rsidP="00E731F4">
    <w:pPr>
      <w:pStyle w:val="Nagwek"/>
      <w:jc w:val="right"/>
    </w:pPr>
  </w:p>
  <w:p w:rsidR="00E731F4" w:rsidRDefault="00E731F4" w:rsidP="00E731F4">
    <w:pPr>
      <w:pStyle w:val="Nagwek"/>
      <w:jc w:val="right"/>
    </w:pPr>
    <w:r>
      <w:t>Załącznik nr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 w:val="0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 w:val="0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 w:val="0"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3533D2A"/>
    <w:multiLevelType w:val="multilevel"/>
    <w:tmpl w:val="85D266B0"/>
    <w:lvl w:ilvl="0">
      <w:start w:val="13"/>
      <w:numFmt w:val="decimal"/>
      <w:lvlText w:val="%1"/>
      <w:lvlJc w:val="left"/>
      <w:pPr>
        <w:ind w:left="420" w:hanging="420"/>
      </w:pPr>
      <w:rPr>
        <w:rFonts w:eastAsia="Calibri" w:hint="default"/>
        <w:b/>
      </w:rPr>
    </w:lvl>
    <w:lvl w:ilvl="1">
      <w:start w:val="4"/>
      <w:numFmt w:val="decimal"/>
      <w:lvlText w:val="%1.%2"/>
      <w:lvlJc w:val="left"/>
      <w:pPr>
        <w:ind w:left="562" w:hanging="4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/>
      </w:rPr>
    </w:lvl>
  </w:abstractNum>
  <w:abstractNum w:abstractNumId="6">
    <w:nsid w:val="044509D7"/>
    <w:multiLevelType w:val="hybridMultilevel"/>
    <w:tmpl w:val="9740F9B4"/>
    <w:lvl w:ilvl="0" w:tplc="FAECE2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3AC3"/>
    <w:multiLevelType w:val="hybridMultilevel"/>
    <w:tmpl w:val="23C8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715E6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Arial" w:hint="default"/>
      </w:rPr>
    </w:lvl>
  </w:abstractNum>
  <w:abstractNum w:abstractNumId="9">
    <w:nsid w:val="21DD513C"/>
    <w:multiLevelType w:val="multilevel"/>
    <w:tmpl w:val="D6F4DEA0"/>
    <w:lvl w:ilvl="0">
      <w:start w:val="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0">
    <w:nsid w:val="34AB3A05"/>
    <w:multiLevelType w:val="multilevel"/>
    <w:tmpl w:val="3E80471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D3D544C"/>
    <w:multiLevelType w:val="multilevel"/>
    <w:tmpl w:val="7BEA290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0451A50"/>
    <w:multiLevelType w:val="hybridMultilevel"/>
    <w:tmpl w:val="6CA21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3173E"/>
    <w:multiLevelType w:val="multilevel"/>
    <w:tmpl w:val="96C8E0A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E1E7ED8"/>
    <w:multiLevelType w:val="multilevel"/>
    <w:tmpl w:val="D2D499A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883B8A"/>
    <w:multiLevelType w:val="multilevel"/>
    <w:tmpl w:val="A1D28B6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6435087E"/>
    <w:multiLevelType w:val="multilevel"/>
    <w:tmpl w:val="D5BADA7E"/>
    <w:lvl w:ilvl="0">
      <w:start w:val="8"/>
      <w:numFmt w:val="decimal"/>
      <w:lvlText w:val="%1"/>
      <w:lvlJc w:val="left"/>
      <w:pPr>
        <w:ind w:left="48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ascii="Arial" w:eastAsia="Times New Roman" w:hAnsi="Arial" w:cs="Arial" w:hint="default"/>
        <w:b/>
        <w:color w:val="0D0D0D"/>
        <w:sz w:val="22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eastAsia="Times New Roman" w:hAnsi="Arial" w:cs="Arial" w:hint="default"/>
        <w:b/>
        <w:color w:val="0D0D0D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eastAsia="Times New Roman" w:hAnsi="Arial" w:cs="Arial" w:hint="default"/>
        <w:b/>
        <w:color w:val="0D0D0D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eastAsia="Times New Roman" w:hAnsi="Arial" w:cs="Arial" w:hint="default"/>
        <w:b/>
        <w:color w:val="0D0D0D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eastAsia="Times New Roman" w:hAnsi="Arial" w:cs="Arial" w:hint="default"/>
        <w:b/>
        <w:color w:val="0D0D0D"/>
        <w:sz w:val="22"/>
      </w:rPr>
    </w:lvl>
  </w:abstractNum>
  <w:abstractNum w:abstractNumId="17">
    <w:nsid w:val="64F7154B"/>
    <w:multiLevelType w:val="multilevel"/>
    <w:tmpl w:val="84A2CE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>
    <w:nsid w:val="739616ED"/>
    <w:multiLevelType w:val="hybridMultilevel"/>
    <w:tmpl w:val="4E7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392157"/>
    <w:multiLevelType w:val="multilevel"/>
    <w:tmpl w:val="8B2A62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/>
      </w:rPr>
    </w:lvl>
  </w:abstractNum>
  <w:abstractNum w:abstractNumId="20">
    <w:nsid w:val="7BA66CE2"/>
    <w:multiLevelType w:val="multilevel"/>
    <w:tmpl w:val="C756D50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C3427FF"/>
    <w:multiLevelType w:val="multilevel"/>
    <w:tmpl w:val="58E606C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5"/>
  </w:num>
  <w:num w:numId="8">
    <w:abstractNumId w:val="10"/>
  </w:num>
  <w:num w:numId="9">
    <w:abstractNumId w:val="19"/>
  </w:num>
  <w:num w:numId="10">
    <w:abstractNumId w:val="11"/>
  </w:num>
  <w:num w:numId="11">
    <w:abstractNumId w:val="13"/>
  </w:num>
  <w:num w:numId="12">
    <w:abstractNumId w:val="20"/>
  </w:num>
  <w:num w:numId="13">
    <w:abstractNumId w:val="21"/>
  </w:num>
  <w:num w:numId="14">
    <w:abstractNumId w:val="15"/>
  </w:num>
  <w:num w:numId="15">
    <w:abstractNumId w:val="8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7"/>
  </w:num>
  <w:num w:numId="24">
    <w:abstractNumId w:val="1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0F2"/>
    <w:rsid w:val="00004C9C"/>
    <w:rsid w:val="0000567E"/>
    <w:rsid w:val="0001415E"/>
    <w:rsid w:val="000225A4"/>
    <w:rsid w:val="00025D75"/>
    <w:rsid w:val="00031294"/>
    <w:rsid w:val="000411FE"/>
    <w:rsid w:val="00051480"/>
    <w:rsid w:val="00080CCD"/>
    <w:rsid w:val="00090CF0"/>
    <w:rsid w:val="000B3B6C"/>
    <w:rsid w:val="000E060F"/>
    <w:rsid w:val="0012796F"/>
    <w:rsid w:val="001A191C"/>
    <w:rsid w:val="001C0B41"/>
    <w:rsid w:val="001C233C"/>
    <w:rsid w:val="001D2EE1"/>
    <w:rsid w:val="001D6791"/>
    <w:rsid w:val="001E4960"/>
    <w:rsid w:val="001F4712"/>
    <w:rsid w:val="00202572"/>
    <w:rsid w:val="002248E6"/>
    <w:rsid w:val="00246382"/>
    <w:rsid w:val="00276A7E"/>
    <w:rsid w:val="002B0858"/>
    <w:rsid w:val="002C244B"/>
    <w:rsid w:val="003052CF"/>
    <w:rsid w:val="003056FF"/>
    <w:rsid w:val="00310CB7"/>
    <w:rsid w:val="00314C36"/>
    <w:rsid w:val="003172ED"/>
    <w:rsid w:val="00351101"/>
    <w:rsid w:val="00372A60"/>
    <w:rsid w:val="00373CDA"/>
    <w:rsid w:val="003767EC"/>
    <w:rsid w:val="003A2CED"/>
    <w:rsid w:val="00445233"/>
    <w:rsid w:val="00461066"/>
    <w:rsid w:val="004A3025"/>
    <w:rsid w:val="004E326C"/>
    <w:rsid w:val="0050444C"/>
    <w:rsid w:val="00514F07"/>
    <w:rsid w:val="00543668"/>
    <w:rsid w:val="00565576"/>
    <w:rsid w:val="00577821"/>
    <w:rsid w:val="00594BE0"/>
    <w:rsid w:val="005B4B54"/>
    <w:rsid w:val="005B746D"/>
    <w:rsid w:val="005F1475"/>
    <w:rsid w:val="005F669E"/>
    <w:rsid w:val="00603060"/>
    <w:rsid w:val="0061073E"/>
    <w:rsid w:val="006329FB"/>
    <w:rsid w:val="00683E1B"/>
    <w:rsid w:val="006B7E3C"/>
    <w:rsid w:val="006C04C4"/>
    <w:rsid w:val="00726927"/>
    <w:rsid w:val="007620CA"/>
    <w:rsid w:val="00766241"/>
    <w:rsid w:val="00766D1F"/>
    <w:rsid w:val="00787580"/>
    <w:rsid w:val="007A323C"/>
    <w:rsid w:val="007A3945"/>
    <w:rsid w:val="008034F5"/>
    <w:rsid w:val="00811658"/>
    <w:rsid w:val="008257AA"/>
    <w:rsid w:val="0083550F"/>
    <w:rsid w:val="0088754D"/>
    <w:rsid w:val="008A4F85"/>
    <w:rsid w:val="008C4537"/>
    <w:rsid w:val="008D2311"/>
    <w:rsid w:val="00910614"/>
    <w:rsid w:val="00925FD5"/>
    <w:rsid w:val="00953B96"/>
    <w:rsid w:val="00976DC3"/>
    <w:rsid w:val="00985BDA"/>
    <w:rsid w:val="00992C23"/>
    <w:rsid w:val="009A2D31"/>
    <w:rsid w:val="009B0AC7"/>
    <w:rsid w:val="009E5795"/>
    <w:rsid w:val="009F4635"/>
    <w:rsid w:val="00A0396F"/>
    <w:rsid w:val="00A0581A"/>
    <w:rsid w:val="00A10EF1"/>
    <w:rsid w:val="00A27F9E"/>
    <w:rsid w:val="00A3570E"/>
    <w:rsid w:val="00A40AA8"/>
    <w:rsid w:val="00AA10C2"/>
    <w:rsid w:val="00AD7768"/>
    <w:rsid w:val="00AF0CF0"/>
    <w:rsid w:val="00B73E0F"/>
    <w:rsid w:val="00B74DB1"/>
    <w:rsid w:val="00B850F2"/>
    <w:rsid w:val="00BA0FF4"/>
    <w:rsid w:val="00BB3107"/>
    <w:rsid w:val="00BD3E4F"/>
    <w:rsid w:val="00BE7499"/>
    <w:rsid w:val="00C119EE"/>
    <w:rsid w:val="00C5488E"/>
    <w:rsid w:val="00C55348"/>
    <w:rsid w:val="00CA03D1"/>
    <w:rsid w:val="00CA161E"/>
    <w:rsid w:val="00CF194F"/>
    <w:rsid w:val="00CF2B8C"/>
    <w:rsid w:val="00D30426"/>
    <w:rsid w:val="00D429C2"/>
    <w:rsid w:val="00D42E81"/>
    <w:rsid w:val="00D430ED"/>
    <w:rsid w:val="00D64C5E"/>
    <w:rsid w:val="00D8410C"/>
    <w:rsid w:val="00DC724A"/>
    <w:rsid w:val="00DD2526"/>
    <w:rsid w:val="00DE6A3D"/>
    <w:rsid w:val="00DF4269"/>
    <w:rsid w:val="00DF7387"/>
    <w:rsid w:val="00E22FC9"/>
    <w:rsid w:val="00E30EF6"/>
    <w:rsid w:val="00E441AB"/>
    <w:rsid w:val="00E54E10"/>
    <w:rsid w:val="00E6075D"/>
    <w:rsid w:val="00E731F4"/>
    <w:rsid w:val="00E864D9"/>
    <w:rsid w:val="00EB3C0B"/>
    <w:rsid w:val="00EB6AB2"/>
    <w:rsid w:val="00ED23D9"/>
    <w:rsid w:val="00ED3740"/>
    <w:rsid w:val="00F723BB"/>
    <w:rsid w:val="00F74A6D"/>
    <w:rsid w:val="00F760B8"/>
    <w:rsid w:val="00F8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70E"/>
  </w:style>
  <w:style w:type="paragraph" w:styleId="Nagwek1">
    <w:name w:val="heading 1"/>
    <w:basedOn w:val="Normalny"/>
    <w:next w:val="Normalny"/>
    <w:link w:val="Nagwek1Znak"/>
    <w:qFormat/>
    <w:rsid w:val="00B850F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850F2"/>
    <w:pPr>
      <w:keepNext/>
      <w:numPr>
        <w:ilvl w:val="1"/>
        <w:numId w:val="1"/>
      </w:numPr>
      <w:tabs>
        <w:tab w:val="left" w:pos="0"/>
      </w:tabs>
      <w:suppressAutoHyphens/>
      <w:spacing w:after="0" w:line="240" w:lineRule="auto"/>
      <w:ind w:left="720" w:firstLine="0"/>
      <w:jc w:val="both"/>
      <w:outlineLvl w:val="1"/>
    </w:pPr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50F2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50F2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B850F2"/>
    <w:rPr>
      <w:rFonts w:ascii="Times New Roman" w:eastAsia="Times New Roman" w:hAnsi="Times New Roman" w:cs="Calibri"/>
      <w:b/>
      <w:bCs/>
      <w:kern w:val="0"/>
      <w:sz w:val="28"/>
      <w:szCs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50F2"/>
    <w:rPr>
      <w:rFonts w:ascii="Calibri Light" w:eastAsia="Times New Roman" w:hAnsi="Calibri Light" w:cs="Times New Roman"/>
      <w:b/>
      <w:bCs/>
      <w:kern w:val="0"/>
      <w:sz w:val="26"/>
      <w:szCs w:val="2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850F2"/>
  </w:style>
  <w:style w:type="character" w:customStyle="1" w:styleId="WW8Num1z0">
    <w:name w:val="WW8Num1z0"/>
    <w:rsid w:val="00B850F2"/>
  </w:style>
  <w:style w:type="character" w:customStyle="1" w:styleId="WW8Num1z1">
    <w:name w:val="WW8Num1z1"/>
    <w:rsid w:val="00B850F2"/>
  </w:style>
  <w:style w:type="character" w:customStyle="1" w:styleId="WW8Num1z2">
    <w:name w:val="WW8Num1z2"/>
    <w:rsid w:val="00B850F2"/>
  </w:style>
  <w:style w:type="character" w:customStyle="1" w:styleId="WW8Num1z3">
    <w:name w:val="WW8Num1z3"/>
    <w:rsid w:val="00B850F2"/>
  </w:style>
  <w:style w:type="character" w:customStyle="1" w:styleId="WW8Num1z4">
    <w:name w:val="WW8Num1z4"/>
    <w:rsid w:val="00B850F2"/>
  </w:style>
  <w:style w:type="character" w:customStyle="1" w:styleId="WW8Num1z5">
    <w:name w:val="WW8Num1z5"/>
    <w:rsid w:val="00B850F2"/>
  </w:style>
  <w:style w:type="character" w:customStyle="1" w:styleId="WW8Num1z6">
    <w:name w:val="WW8Num1z6"/>
    <w:rsid w:val="00B850F2"/>
  </w:style>
  <w:style w:type="character" w:customStyle="1" w:styleId="WW8Num1z7">
    <w:name w:val="WW8Num1z7"/>
    <w:rsid w:val="00B850F2"/>
  </w:style>
  <w:style w:type="character" w:customStyle="1" w:styleId="WW8Num1z8">
    <w:name w:val="WW8Num1z8"/>
    <w:rsid w:val="00B850F2"/>
  </w:style>
  <w:style w:type="character" w:customStyle="1" w:styleId="WW8Num2z0">
    <w:name w:val="WW8Num2z0"/>
    <w:rsid w:val="00B850F2"/>
    <w:rPr>
      <w:rFonts w:ascii="Arial" w:hAnsi="Arial" w:cs="Arial"/>
      <w:sz w:val="22"/>
      <w:szCs w:val="22"/>
    </w:rPr>
  </w:style>
  <w:style w:type="character" w:customStyle="1" w:styleId="WW8Num2z1">
    <w:name w:val="WW8Num2z1"/>
    <w:rsid w:val="00B850F2"/>
    <w:rPr>
      <w:rFonts w:ascii="Arial" w:hAnsi="Arial" w:cs="Arial"/>
      <w:sz w:val="22"/>
      <w:szCs w:val="22"/>
    </w:rPr>
  </w:style>
  <w:style w:type="character" w:customStyle="1" w:styleId="WW8Num2z2">
    <w:name w:val="WW8Num2z2"/>
    <w:rsid w:val="00B850F2"/>
  </w:style>
  <w:style w:type="character" w:customStyle="1" w:styleId="WW8Num2z3">
    <w:name w:val="WW8Num2z3"/>
    <w:rsid w:val="00B850F2"/>
  </w:style>
  <w:style w:type="character" w:customStyle="1" w:styleId="WW8Num2z4">
    <w:name w:val="WW8Num2z4"/>
    <w:rsid w:val="00B850F2"/>
  </w:style>
  <w:style w:type="character" w:customStyle="1" w:styleId="WW8Num2z5">
    <w:name w:val="WW8Num2z5"/>
    <w:rsid w:val="00B850F2"/>
  </w:style>
  <w:style w:type="character" w:customStyle="1" w:styleId="WW8Num2z6">
    <w:name w:val="WW8Num2z6"/>
    <w:rsid w:val="00B850F2"/>
  </w:style>
  <w:style w:type="character" w:customStyle="1" w:styleId="WW8Num2z7">
    <w:name w:val="WW8Num2z7"/>
    <w:rsid w:val="00B850F2"/>
  </w:style>
  <w:style w:type="character" w:customStyle="1" w:styleId="WW8Num2z8">
    <w:name w:val="WW8Num2z8"/>
    <w:rsid w:val="00B850F2"/>
  </w:style>
  <w:style w:type="character" w:customStyle="1" w:styleId="WW8Num3z0">
    <w:name w:val="WW8Num3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4z0">
    <w:name w:val="WW8Num4z0"/>
    <w:rsid w:val="00B850F2"/>
    <w:rPr>
      <w:rFonts w:ascii="Arial" w:hAnsi="Arial" w:cs="Arial"/>
      <w:sz w:val="22"/>
      <w:szCs w:val="22"/>
    </w:rPr>
  </w:style>
  <w:style w:type="character" w:customStyle="1" w:styleId="WW8Num4z1">
    <w:name w:val="WW8Num4z1"/>
    <w:rsid w:val="00B850F2"/>
    <w:rPr>
      <w:rFonts w:ascii="Arial" w:hAnsi="Arial" w:cs="Arial"/>
      <w:sz w:val="22"/>
      <w:szCs w:val="22"/>
    </w:rPr>
  </w:style>
  <w:style w:type="character" w:customStyle="1" w:styleId="WW8Num4z2">
    <w:name w:val="WW8Num4z2"/>
    <w:rsid w:val="00B850F2"/>
  </w:style>
  <w:style w:type="character" w:customStyle="1" w:styleId="WW8Num4z3">
    <w:name w:val="WW8Num4z3"/>
    <w:rsid w:val="00B850F2"/>
  </w:style>
  <w:style w:type="character" w:customStyle="1" w:styleId="WW8Num4z4">
    <w:name w:val="WW8Num4z4"/>
    <w:rsid w:val="00B850F2"/>
  </w:style>
  <w:style w:type="character" w:customStyle="1" w:styleId="WW8Num4z5">
    <w:name w:val="WW8Num4z5"/>
    <w:rsid w:val="00B850F2"/>
  </w:style>
  <w:style w:type="character" w:customStyle="1" w:styleId="WW8Num4z6">
    <w:name w:val="WW8Num4z6"/>
    <w:rsid w:val="00B850F2"/>
  </w:style>
  <w:style w:type="character" w:customStyle="1" w:styleId="WW8Num4z7">
    <w:name w:val="WW8Num4z7"/>
    <w:rsid w:val="00B850F2"/>
  </w:style>
  <w:style w:type="character" w:customStyle="1" w:styleId="WW8Num4z8">
    <w:name w:val="WW8Num4z8"/>
    <w:rsid w:val="00B850F2"/>
  </w:style>
  <w:style w:type="character" w:customStyle="1" w:styleId="WW8Num5z0">
    <w:name w:val="WW8Num5z0"/>
    <w:rsid w:val="00B850F2"/>
    <w:rPr>
      <w:rFonts w:ascii="Wingdings" w:hAnsi="Wingdings" w:cs="Wingdings" w:hint="default"/>
    </w:rPr>
  </w:style>
  <w:style w:type="character" w:customStyle="1" w:styleId="WW8Num5z1">
    <w:name w:val="WW8Num5z1"/>
    <w:rsid w:val="00B850F2"/>
    <w:rPr>
      <w:rFonts w:ascii="Courier New" w:hAnsi="Courier New" w:cs="Courier New" w:hint="default"/>
    </w:rPr>
  </w:style>
  <w:style w:type="character" w:customStyle="1" w:styleId="WW8Num5z3">
    <w:name w:val="WW8Num5z3"/>
    <w:rsid w:val="00B850F2"/>
    <w:rPr>
      <w:rFonts w:ascii="Symbol" w:hAnsi="Symbol" w:cs="Symbol" w:hint="default"/>
    </w:rPr>
  </w:style>
  <w:style w:type="character" w:customStyle="1" w:styleId="WW8Num6z0">
    <w:name w:val="WW8Num6z0"/>
    <w:rsid w:val="00B850F2"/>
    <w:rPr>
      <w:rFonts w:ascii="Arial" w:eastAsia="Times New Roman" w:hAnsi="Arial" w:cs="Arial"/>
      <w:sz w:val="22"/>
      <w:szCs w:val="22"/>
    </w:rPr>
  </w:style>
  <w:style w:type="character" w:customStyle="1" w:styleId="WW8Num6z1">
    <w:name w:val="WW8Num6z1"/>
    <w:rsid w:val="00B850F2"/>
    <w:rPr>
      <w:rFonts w:ascii="Arial" w:hAnsi="Arial" w:cs="Arial"/>
      <w:sz w:val="22"/>
      <w:szCs w:val="22"/>
    </w:rPr>
  </w:style>
  <w:style w:type="character" w:customStyle="1" w:styleId="WW8Num6z2">
    <w:name w:val="WW8Num6z2"/>
    <w:rsid w:val="00B850F2"/>
  </w:style>
  <w:style w:type="character" w:customStyle="1" w:styleId="WW8Num6z3">
    <w:name w:val="WW8Num6z3"/>
    <w:rsid w:val="00B850F2"/>
    <w:rPr>
      <w:rFonts w:cs="Arial"/>
    </w:rPr>
  </w:style>
  <w:style w:type="character" w:customStyle="1" w:styleId="WW8Num6z5">
    <w:name w:val="WW8Num6z5"/>
    <w:rsid w:val="00B850F2"/>
  </w:style>
  <w:style w:type="character" w:customStyle="1" w:styleId="WW8Num6z6">
    <w:name w:val="WW8Num6z6"/>
    <w:rsid w:val="00B850F2"/>
  </w:style>
  <w:style w:type="character" w:customStyle="1" w:styleId="WW8Num6z7">
    <w:name w:val="WW8Num6z7"/>
    <w:rsid w:val="00B850F2"/>
  </w:style>
  <w:style w:type="character" w:customStyle="1" w:styleId="WW8Num6z8">
    <w:name w:val="WW8Num6z8"/>
    <w:rsid w:val="00B850F2"/>
  </w:style>
  <w:style w:type="character" w:customStyle="1" w:styleId="Domylnaczcionkaakapitu3">
    <w:name w:val="Domyślna czcionka akapitu3"/>
    <w:rsid w:val="00B850F2"/>
  </w:style>
  <w:style w:type="character" w:customStyle="1" w:styleId="WW8Num3z1">
    <w:name w:val="WW8Num3z1"/>
    <w:rsid w:val="00B850F2"/>
  </w:style>
  <w:style w:type="character" w:customStyle="1" w:styleId="WW8Num3z2">
    <w:name w:val="WW8Num3z2"/>
    <w:rsid w:val="00B850F2"/>
  </w:style>
  <w:style w:type="character" w:customStyle="1" w:styleId="WW8Num3z3">
    <w:name w:val="WW8Num3z3"/>
    <w:rsid w:val="00B850F2"/>
  </w:style>
  <w:style w:type="character" w:customStyle="1" w:styleId="WW8Num3z4">
    <w:name w:val="WW8Num3z4"/>
    <w:rsid w:val="00B850F2"/>
  </w:style>
  <w:style w:type="character" w:customStyle="1" w:styleId="WW8Num3z5">
    <w:name w:val="WW8Num3z5"/>
    <w:rsid w:val="00B850F2"/>
  </w:style>
  <w:style w:type="character" w:customStyle="1" w:styleId="WW8Num3z6">
    <w:name w:val="WW8Num3z6"/>
    <w:rsid w:val="00B850F2"/>
  </w:style>
  <w:style w:type="character" w:customStyle="1" w:styleId="WW8Num3z7">
    <w:name w:val="WW8Num3z7"/>
    <w:rsid w:val="00B850F2"/>
  </w:style>
  <w:style w:type="character" w:customStyle="1" w:styleId="WW8Num3z8">
    <w:name w:val="WW8Num3z8"/>
    <w:rsid w:val="00B850F2"/>
  </w:style>
  <w:style w:type="character" w:customStyle="1" w:styleId="WW8Num7z0">
    <w:name w:val="WW8Num7z0"/>
    <w:rsid w:val="00B850F2"/>
    <w:rPr>
      <w:rFonts w:ascii="Arial" w:hAnsi="Arial" w:cs="Arial"/>
      <w:b w:val="0"/>
      <w:bCs/>
      <w:sz w:val="22"/>
      <w:szCs w:val="22"/>
    </w:rPr>
  </w:style>
  <w:style w:type="character" w:customStyle="1" w:styleId="WW8NumSt8z1">
    <w:name w:val="WW8NumSt8z1"/>
    <w:rsid w:val="00B850F2"/>
  </w:style>
  <w:style w:type="character" w:customStyle="1" w:styleId="WW8NumSt8z2">
    <w:name w:val="WW8NumSt8z2"/>
    <w:rsid w:val="00B850F2"/>
  </w:style>
  <w:style w:type="character" w:customStyle="1" w:styleId="WW8NumSt8z3">
    <w:name w:val="WW8NumSt8z3"/>
    <w:rsid w:val="00B850F2"/>
  </w:style>
  <w:style w:type="character" w:customStyle="1" w:styleId="WW8NumSt8z4">
    <w:name w:val="WW8NumSt8z4"/>
    <w:rsid w:val="00B850F2"/>
  </w:style>
  <w:style w:type="character" w:customStyle="1" w:styleId="WW8NumSt8z5">
    <w:name w:val="WW8NumSt8z5"/>
    <w:rsid w:val="00B850F2"/>
  </w:style>
  <w:style w:type="character" w:customStyle="1" w:styleId="WW8NumSt8z6">
    <w:name w:val="WW8NumSt8z6"/>
    <w:rsid w:val="00B850F2"/>
  </w:style>
  <w:style w:type="character" w:customStyle="1" w:styleId="WW8NumSt8z7">
    <w:name w:val="WW8NumSt8z7"/>
    <w:rsid w:val="00B850F2"/>
  </w:style>
  <w:style w:type="character" w:customStyle="1" w:styleId="WW8NumSt8z8">
    <w:name w:val="WW8NumSt8z8"/>
    <w:rsid w:val="00B850F2"/>
  </w:style>
  <w:style w:type="character" w:customStyle="1" w:styleId="Domylnaczcionkaakapitu2">
    <w:name w:val="Domyślna czcionka akapitu2"/>
    <w:rsid w:val="00B850F2"/>
  </w:style>
  <w:style w:type="character" w:customStyle="1" w:styleId="Absatz-Standardschriftart">
    <w:name w:val="Absatz-Standardschriftart"/>
    <w:rsid w:val="00B850F2"/>
  </w:style>
  <w:style w:type="character" w:customStyle="1" w:styleId="WW8Num7z1">
    <w:name w:val="WW8Num7z1"/>
    <w:rsid w:val="00B850F2"/>
    <w:rPr>
      <w:b/>
    </w:rPr>
  </w:style>
  <w:style w:type="character" w:customStyle="1" w:styleId="WW8Num8z0">
    <w:name w:val="WW8Num8z0"/>
    <w:rsid w:val="00B850F2"/>
    <w:rPr>
      <w:rFonts w:ascii="Wingdings" w:hAnsi="Wingdings" w:cs="Wingdings"/>
    </w:rPr>
  </w:style>
  <w:style w:type="character" w:customStyle="1" w:styleId="WW8Num8z1">
    <w:name w:val="WW8Num8z1"/>
    <w:rsid w:val="00B850F2"/>
    <w:rPr>
      <w:rFonts w:ascii="Courier New" w:hAnsi="Courier New" w:cs="Courier New"/>
    </w:rPr>
  </w:style>
  <w:style w:type="character" w:customStyle="1" w:styleId="WW8Num8z3">
    <w:name w:val="WW8Num8z3"/>
    <w:rsid w:val="00B850F2"/>
    <w:rPr>
      <w:rFonts w:ascii="Symbol" w:hAnsi="Symbol" w:cs="Symbol"/>
    </w:rPr>
  </w:style>
  <w:style w:type="character" w:customStyle="1" w:styleId="WW8Num9z0">
    <w:name w:val="WW8Num9z0"/>
    <w:rsid w:val="00B850F2"/>
    <w:rPr>
      <w:b/>
    </w:rPr>
  </w:style>
  <w:style w:type="character" w:customStyle="1" w:styleId="WW8Num10z0">
    <w:name w:val="WW8Num10z0"/>
    <w:rsid w:val="00B850F2"/>
    <w:rPr>
      <w:rFonts w:ascii="Wingdings" w:hAnsi="Wingdings" w:cs="Wingdings"/>
    </w:rPr>
  </w:style>
  <w:style w:type="character" w:customStyle="1" w:styleId="WW8Num10z1">
    <w:name w:val="WW8Num10z1"/>
    <w:rsid w:val="00B850F2"/>
    <w:rPr>
      <w:rFonts w:ascii="Courier New" w:hAnsi="Courier New" w:cs="Courier New"/>
    </w:rPr>
  </w:style>
  <w:style w:type="character" w:customStyle="1" w:styleId="WW8Num10z3">
    <w:name w:val="WW8Num10z3"/>
    <w:rsid w:val="00B850F2"/>
    <w:rPr>
      <w:rFonts w:ascii="Symbol" w:hAnsi="Symbol" w:cs="Symbol"/>
    </w:rPr>
  </w:style>
  <w:style w:type="character" w:customStyle="1" w:styleId="WW8Num11z0">
    <w:name w:val="WW8Num11z0"/>
    <w:rsid w:val="00B850F2"/>
    <w:rPr>
      <w:rFonts w:ascii="Wingdings" w:hAnsi="Wingdings" w:cs="Wingdings"/>
    </w:rPr>
  </w:style>
  <w:style w:type="character" w:customStyle="1" w:styleId="WW8Num11z1">
    <w:name w:val="WW8Num11z1"/>
    <w:rsid w:val="00B850F2"/>
    <w:rPr>
      <w:rFonts w:ascii="Courier New" w:hAnsi="Courier New" w:cs="Courier New"/>
    </w:rPr>
  </w:style>
  <w:style w:type="character" w:customStyle="1" w:styleId="WW8Num11z3">
    <w:name w:val="WW8Num11z3"/>
    <w:rsid w:val="00B850F2"/>
    <w:rPr>
      <w:rFonts w:ascii="Symbol" w:hAnsi="Symbol" w:cs="Symbol"/>
    </w:rPr>
  </w:style>
  <w:style w:type="character" w:customStyle="1" w:styleId="Domylnaczcionkaakapitu1">
    <w:name w:val="Domyślna czcionka akapitu1"/>
    <w:rsid w:val="00B850F2"/>
  </w:style>
  <w:style w:type="character" w:styleId="Hipercze">
    <w:name w:val="Hyperlink"/>
    <w:rsid w:val="00B850F2"/>
    <w:rPr>
      <w:color w:val="000080"/>
      <w:u w:val="single"/>
    </w:rPr>
  </w:style>
  <w:style w:type="character" w:customStyle="1" w:styleId="TekstpodstawowyZnak">
    <w:name w:val="Tekst podstawowy Znak"/>
    <w:rsid w:val="00B850F2"/>
    <w:rPr>
      <w:rFonts w:ascii="Times New Roman" w:eastAsia="Tahoma" w:hAnsi="Times New Roman" w:cs="Calibri"/>
      <w:sz w:val="24"/>
      <w:szCs w:val="24"/>
    </w:rPr>
  </w:style>
  <w:style w:type="character" w:customStyle="1" w:styleId="TekstdymkaZnak">
    <w:name w:val="Tekst dymka Znak"/>
    <w:rsid w:val="00B850F2"/>
    <w:rPr>
      <w:rFonts w:ascii="Tahoma" w:eastAsia="Tahoma" w:hAnsi="Tahoma" w:cs="Tahoma"/>
      <w:sz w:val="16"/>
      <w:szCs w:val="16"/>
    </w:rPr>
  </w:style>
  <w:style w:type="character" w:customStyle="1" w:styleId="Odwoaniedokomentarza1">
    <w:name w:val="Odwołanie do komentarza1"/>
    <w:rsid w:val="00B850F2"/>
    <w:rPr>
      <w:sz w:val="16"/>
      <w:szCs w:val="16"/>
    </w:rPr>
  </w:style>
  <w:style w:type="character" w:customStyle="1" w:styleId="TekstkomentarzaZnak">
    <w:name w:val="Tekst komentarza Znak"/>
    <w:rsid w:val="00B850F2"/>
    <w:rPr>
      <w:rFonts w:eastAsia="Tahoma" w:cs="Calibri"/>
    </w:rPr>
  </w:style>
  <w:style w:type="character" w:customStyle="1" w:styleId="TematkomentarzaZnak">
    <w:name w:val="Temat komentarza Znak"/>
    <w:rsid w:val="00B850F2"/>
    <w:rPr>
      <w:rFonts w:eastAsia="Tahoma" w:cs="Calibri"/>
      <w:b/>
      <w:bCs/>
    </w:rPr>
  </w:style>
  <w:style w:type="character" w:customStyle="1" w:styleId="WW-czeinternetowe">
    <w:name w:val="WW-Łącze internetowe"/>
    <w:rsid w:val="00B850F2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850F2"/>
    <w:pPr>
      <w:widowControl w:val="0"/>
      <w:suppressAutoHyphens/>
      <w:spacing w:after="12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Lista">
    <w:name w:val="List"/>
    <w:basedOn w:val="Tekstpodstawowy"/>
    <w:rsid w:val="00B850F2"/>
    <w:rPr>
      <w:rFonts w:cs="Tahoma"/>
    </w:rPr>
  </w:style>
  <w:style w:type="paragraph" w:styleId="Legenda">
    <w:name w:val="caption"/>
    <w:basedOn w:val="Normalny"/>
    <w:qFormat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:lang w:eastAsia="zh-CN"/>
    </w:rPr>
  </w:style>
  <w:style w:type="paragraph" w:customStyle="1" w:styleId="Legenda1">
    <w:name w:val="Legenda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Lucida Sans"/>
      <w:i/>
      <w:iCs/>
      <w:kern w:val="0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B850F2"/>
    <w:pPr>
      <w:keepNext/>
      <w:widowControl w:val="0"/>
      <w:suppressAutoHyphens/>
      <w:spacing w:before="240" w:after="120" w:line="240" w:lineRule="auto"/>
    </w:pPr>
    <w:rPr>
      <w:rFonts w:ascii="Arial" w:eastAsia="SimSun" w:hAnsi="Arial" w:cs="Tahoma"/>
      <w:kern w:val="0"/>
      <w:sz w:val="28"/>
      <w:szCs w:val="28"/>
      <w:lang w:eastAsia="zh-CN"/>
    </w:rPr>
  </w:style>
  <w:style w:type="paragraph" w:customStyle="1" w:styleId="Podpis1">
    <w:name w:val="Podpis1"/>
    <w:basedOn w:val="Normalny"/>
    <w:rsid w:val="00B850F2"/>
    <w:pPr>
      <w:widowControl w:val="0"/>
      <w:suppressLineNumbers/>
      <w:suppressAutoHyphens/>
      <w:spacing w:before="120" w:after="120" w:line="240" w:lineRule="auto"/>
    </w:pPr>
    <w:rPr>
      <w:rFonts w:ascii="Times New Roman" w:eastAsia="Tahoma" w:hAnsi="Times New Roman" w:cs="Tahoma"/>
      <w:i/>
      <w:iCs/>
      <w:kern w:val="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850F2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Calibri"/>
      <w:b/>
      <w:i/>
      <w:iCs/>
      <w:kern w:val="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Calibri"/>
      <w:b/>
      <w:kern w:val="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B850F2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celp">
    <w:name w:val="cel_p"/>
    <w:basedOn w:val="Normalny"/>
    <w:rsid w:val="00B850F2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B850F2"/>
    <w:pPr>
      <w:widowControl w:val="0"/>
      <w:suppressAutoHyphens/>
      <w:spacing w:after="0" w:line="240" w:lineRule="auto"/>
    </w:pPr>
    <w:rPr>
      <w:rFonts w:ascii="Tahoma" w:eastAsia="Tahoma" w:hAnsi="Tahoma" w:cs="Times New Roman"/>
      <w:kern w:val="0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850F2"/>
    <w:rPr>
      <w:rFonts w:ascii="Tahoma" w:eastAsia="Tahoma" w:hAnsi="Tahoma" w:cs="Times New Roman"/>
      <w:kern w:val="0"/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B850F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850F2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850F2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850F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850F2"/>
    <w:rPr>
      <w:rFonts w:ascii="Times New Roman" w:eastAsia="Tahoma" w:hAnsi="Times New Roman" w:cs="Times New Roman"/>
      <w:b/>
      <w:bCs/>
      <w:kern w:val="0"/>
      <w:sz w:val="20"/>
      <w:szCs w:val="20"/>
      <w:lang w:eastAsia="zh-CN"/>
    </w:rPr>
  </w:style>
  <w:style w:type="paragraph" w:customStyle="1" w:styleId="BodyTextIndent21">
    <w:name w:val="Body Text Indent 21"/>
    <w:basedOn w:val="Normalny"/>
    <w:rsid w:val="00B850F2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kern w:val="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850F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850F2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B850F2"/>
    <w:pPr>
      <w:spacing w:after="200" w:line="276" w:lineRule="auto"/>
      <w:ind w:left="720"/>
    </w:pPr>
    <w:rPr>
      <w:rFonts w:ascii="Calibri" w:eastAsia="Calibri" w:hAnsi="Calibri" w:cs="Calibri"/>
      <w:kern w:val="0"/>
      <w:lang w:eastAsia="zh-CN"/>
    </w:rPr>
  </w:style>
  <w:style w:type="paragraph" w:customStyle="1" w:styleId="Default">
    <w:name w:val="Default"/>
    <w:basedOn w:val="Normalny"/>
    <w:rsid w:val="00B850F2"/>
    <w:pPr>
      <w:autoSpaceDE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850F2"/>
    <w:pPr>
      <w:widowControl w:val="0"/>
      <w:suppressAutoHyphens/>
      <w:spacing w:after="120" w:line="240" w:lineRule="auto"/>
      <w:ind w:left="283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B850F2"/>
    <w:rPr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B850F2"/>
    <w:rPr>
      <w:color w:val="605E5C"/>
      <w:shd w:val="clear" w:color="auto" w:fill="E1DFDD"/>
    </w:rPr>
  </w:style>
  <w:style w:type="character" w:customStyle="1" w:styleId="highlightselected">
    <w:name w:val="highlight selected"/>
    <w:basedOn w:val="Domylnaczcionkaakapitu1"/>
    <w:rsid w:val="00B850F2"/>
  </w:style>
  <w:style w:type="paragraph" w:customStyle="1" w:styleId="Standard">
    <w:name w:val="Standard"/>
    <w:rsid w:val="00B850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B850F2"/>
    <w:pPr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B850F2"/>
  </w:style>
  <w:style w:type="paragraph" w:styleId="Nagwek">
    <w:name w:val="header"/>
    <w:basedOn w:val="Normalny"/>
    <w:link w:val="Nagwek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0F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Calibri"/>
      <w:kern w:val="0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50F2"/>
    <w:rPr>
      <w:rFonts w:ascii="Times New Roman" w:eastAsia="Tahoma" w:hAnsi="Times New Roman" w:cs="Calibri"/>
      <w:kern w:val="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rtartustawynprozporzdzenia">
    <w:name w:val="artartustawynprozporzdzenia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pktpunkt">
    <w:name w:val="pktpunkt"/>
    <w:basedOn w:val="Normalny"/>
    <w:rsid w:val="00B85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50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B850F2"/>
    <w:rPr>
      <w:b/>
      <w:bCs/>
    </w:rPr>
  </w:style>
  <w:style w:type="character" w:customStyle="1" w:styleId="Teksttreci3">
    <w:name w:val="Tekst treści (3)_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B850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0">
    <w:name w:val="Tekst treści (3)"/>
    <w:rsid w:val="00B850F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hgkelc">
    <w:name w:val="hgkelc"/>
    <w:basedOn w:val="Domylnaczcionkaakapitu"/>
    <w:rsid w:val="00246382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1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10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DAC1-F927-4E84-A266-F596F009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ŁĘCZNA</dc:creator>
  <cp:lastModifiedBy>Uzytkownik</cp:lastModifiedBy>
  <cp:revision>3</cp:revision>
  <cp:lastPrinted>2024-05-29T06:27:00Z</cp:lastPrinted>
  <dcterms:created xsi:type="dcterms:W3CDTF">2025-11-24T09:31:00Z</dcterms:created>
  <dcterms:modified xsi:type="dcterms:W3CDTF">2025-11-24T09:32:00Z</dcterms:modified>
</cp:coreProperties>
</file>